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4AB2CDAE" w:rsidR="00814A31" w:rsidRPr="00BA23BE" w:rsidRDefault="00814A31" w:rsidP="00D32411">
      <w:pPr>
        <w:spacing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Mszana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 w:rsidR="00BF184C">
        <w:rPr>
          <w:rFonts w:ascii="Tahoma" w:eastAsia="Calibri" w:hAnsi="Tahoma" w:cs="Tahoma"/>
          <w:kern w:val="0"/>
          <w:szCs w:val="22"/>
          <w:lang w:eastAsia="en-US"/>
        </w:rPr>
        <w:t>31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01D5C362" w14:textId="4E579768" w:rsidR="00C43685" w:rsidRDefault="00C43685" w:rsidP="00C43685">
      <w:pPr>
        <w:spacing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11586287" w14:textId="32E13555" w:rsidR="00C43685" w:rsidRDefault="00C43685" w:rsidP="00C43685">
      <w:pPr>
        <w:spacing w:after="480" w:line="276" w:lineRule="auto"/>
        <w:ind w:left="992" w:hanging="99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NA CZĘŚĆ NR </w:t>
      </w:r>
      <w:r w:rsidR="00BF184C">
        <w:rPr>
          <w:rFonts w:ascii="Tahoma" w:hAnsi="Tahoma" w:cs="Tahoma"/>
          <w:b/>
        </w:rPr>
        <w:t>1, 2 i 3</w:t>
      </w:r>
    </w:p>
    <w:p w14:paraId="75772026" w14:textId="3C46EE88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44297840" w14:textId="71C95202" w:rsidR="00C43685" w:rsidRDefault="00C43685" w:rsidP="00C43685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2021 poz. 1129) Zamawiający informuje, że dokonał wyboru najkorzystniejszej oferty</w:t>
      </w:r>
      <w:r>
        <w:rPr>
          <w:rFonts w:ascii="Tahoma" w:hAnsi="Tahoma" w:cs="Tahoma"/>
        </w:rPr>
        <w:t xml:space="preserve"> dla części </w:t>
      </w:r>
      <w:r w:rsidR="00941C29">
        <w:rPr>
          <w:rFonts w:ascii="Tahoma" w:hAnsi="Tahoma" w:cs="Tahoma"/>
        </w:rPr>
        <w:t>1, 2 i 3</w:t>
      </w:r>
      <w:r>
        <w:rPr>
          <w:rFonts w:ascii="Tahoma" w:hAnsi="Tahoma" w:cs="Tahoma"/>
        </w:rPr>
        <w:t>.</w:t>
      </w:r>
    </w:p>
    <w:p w14:paraId="3D41F08E" w14:textId="025DB780" w:rsidR="00C43685" w:rsidRPr="00C43685" w:rsidRDefault="00C43685" w:rsidP="00D3674C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  <w:r w:rsidR="00BF184C">
        <w:rPr>
          <w:rFonts w:ascii="Tahoma" w:hAnsi="Tahoma" w:cs="Tahoma"/>
          <w:b/>
          <w:bCs/>
          <w:u w:val="single"/>
        </w:rPr>
        <w:t>1</w:t>
      </w:r>
    </w:p>
    <w:p w14:paraId="25B652ED" w14:textId="77777777" w:rsidR="00C43685" w:rsidRPr="00EB2C43" w:rsidRDefault="00C43685" w:rsidP="00C43685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E9811AE" w14:textId="49D1740E" w:rsidR="00C43685" w:rsidRPr="00EB2C43" w:rsidRDefault="00BF184C" w:rsidP="00C43685">
      <w:pPr>
        <w:rPr>
          <w:rFonts w:ascii="Tahoma" w:hAnsi="Tahoma" w:cs="Tahoma"/>
          <w:b/>
          <w:bCs/>
        </w:rPr>
      </w:pPr>
      <w:bookmarkStart w:id="1" w:name="_Hlk112748163"/>
      <w:r>
        <w:rPr>
          <w:rFonts w:ascii="Tahoma" w:hAnsi="Tahoma" w:cs="Tahoma"/>
          <w:b/>
          <w:bCs/>
        </w:rPr>
        <w:t>PIKSELOMANIA Sp. z o.o.</w:t>
      </w:r>
    </w:p>
    <w:p w14:paraId="0AEB3A46" w14:textId="23271245" w:rsidR="00C43685" w:rsidRPr="00EB2C43" w:rsidRDefault="00C43685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 w:rsidR="00BF184C">
        <w:rPr>
          <w:rFonts w:ascii="Tahoma" w:hAnsi="Tahoma" w:cs="Tahoma"/>
          <w:b/>
          <w:bCs/>
        </w:rPr>
        <w:t>Wodzisławska 158</w:t>
      </w:r>
      <w:r w:rsidR="00B039F0">
        <w:rPr>
          <w:rFonts w:ascii="Tahoma" w:hAnsi="Tahoma" w:cs="Tahoma"/>
          <w:b/>
          <w:bCs/>
        </w:rPr>
        <w:t>, 4</w:t>
      </w:r>
      <w:r w:rsidR="00BF184C">
        <w:rPr>
          <w:rFonts w:ascii="Tahoma" w:hAnsi="Tahoma" w:cs="Tahoma"/>
          <w:b/>
          <w:bCs/>
        </w:rPr>
        <w:t>4</w:t>
      </w:r>
      <w:r w:rsidR="00B039F0">
        <w:rPr>
          <w:rFonts w:ascii="Tahoma" w:hAnsi="Tahoma" w:cs="Tahoma"/>
          <w:b/>
          <w:bCs/>
        </w:rPr>
        <w:t>-</w:t>
      </w:r>
      <w:r w:rsidR="00BF184C">
        <w:rPr>
          <w:rFonts w:ascii="Tahoma" w:hAnsi="Tahoma" w:cs="Tahoma"/>
          <w:b/>
          <w:bCs/>
        </w:rPr>
        <w:t>325</w:t>
      </w:r>
      <w:r w:rsidR="00B039F0">
        <w:rPr>
          <w:rFonts w:ascii="Tahoma" w:hAnsi="Tahoma" w:cs="Tahoma"/>
          <w:b/>
          <w:bCs/>
        </w:rPr>
        <w:t xml:space="preserve"> </w:t>
      </w:r>
      <w:r w:rsidR="00BF184C">
        <w:rPr>
          <w:rFonts w:ascii="Tahoma" w:hAnsi="Tahoma" w:cs="Tahoma"/>
          <w:b/>
          <w:bCs/>
        </w:rPr>
        <w:t>Mszana</w:t>
      </w:r>
    </w:p>
    <w:bookmarkEnd w:id="1"/>
    <w:p w14:paraId="7D273EC8" w14:textId="3F95F7A3" w:rsidR="00C43685" w:rsidRPr="00EB2C43" w:rsidRDefault="00C43685" w:rsidP="00C43685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BF184C">
        <w:rPr>
          <w:rFonts w:ascii="Tahoma" w:hAnsi="Tahoma" w:cs="Tahoma"/>
          <w:b/>
          <w:bCs/>
        </w:rPr>
        <w:t>15.186,55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5A07710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58049D1E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440C6EDA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2C056AB4" w14:textId="4CD956BC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 w:rsidR="00D3674C">
        <w:rPr>
          <w:rFonts w:ascii="Tahoma" w:hAnsi="Tahoma" w:cs="Tahoma"/>
        </w:rPr>
        <w:t xml:space="preserve">okres </w:t>
      </w:r>
      <w:r w:rsidR="000826E1">
        <w:rPr>
          <w:rFonts w:ascii="Tahoma" w:hAnsi="Tahoma" w:cs="Tahoma"/>
        </w:rPr>
        <w:t>udzielonej gwarancji</w:t>
      </w:r>
      <w:r w:rsidRPr="00EB2C43">
        <w:rPr>
          <w:rFonts w:ascii="Tahoma" w:hAnsi="Tahoma" w:cs="Tahoma"/>
        </w:rPr>
        <w:t xml:space="preserve"> – 40%)</w:t>
      </w:r>
    </w:p>
    <w:p w14:paraId="66DB3622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4421"/>
        <w:gridCol w:w="1249"/>
        <w:gridCol w:w="1681"/>
        <w:gridCol w:w="1334"/>
      </w:tblGrid>
      <w:tr w:rsidR="00C43685" w:rsidRPr="00A904E7" w14:paraId="4FD63B68" w14:textId="77777777" w:rsidTr="000826E1">
        <w:trPr>
          <w:jc w:val="center"/>
        </w:trPr>
        <w:tc>
          <w:tcPr>
            <w:tcW w:w="760" w:type="dxa"/>
            <w:vAlign w:val="center"/>
          </w:tcPr>
          <w:p w14:paraId="02B89FC8" w14:textId="77777777" w:rsidR="00C43685" w:rsidRPr="00EB2C43" w:rsidRDefault="00C43685" w:rsidP="00D3674C">
            <w:pPr>
              <w:pStyle w:val="Nagwek4"/>
              <w:ind w:left="0"/>
              <w:rPr>
                <w:sz w:val="18"/>
                <w:szCs w:val="18"/>
              </w:rPr>
            </w:pPr>
            <w:bookmarkStart w:id="2" w:name="_Hlk110245534"/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421" w:type="dxa"/>
            <w:vAlign w:val="center"/>
          </w:tcPr>
          <w:p w14:paraId="7FD65E92" w14:textId="77777777" w:rsidR="00C43685" w:rsidRPr="00EB2C43" w:rsidRDefault="00C43685" w:rsidP="00D32411">
            <w:pPr>
              <w:pStyle w:val="Nagwek4"/>
              <w:ind w:left="-55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49" w:type="dxa"/>
            <w:vAlign w:val="center"/>
          </w:tcPr>
          <w:p w14:paraId="5DF6F99B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66D295BC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681" w:type="dxa"/>
            <w:vAlign w:val="center"/>
          </w:tcPr>
          <w:p w14:paraId="37C732C0" w14:textId="735B1631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 w:rsidR="00B039F0">
              <w:rPr>
                <w:rFonts w:ascii="Tahoma" w:hAnsi="Tahoma" w:cs="Tahoma"/>
                <w:sz w:val="18"/>
                <w:szCs w:val="18"/>
              </w:rPr>
              <w:t xml:space="preserve">okres </w:t>
            </w:r>
            <w:r w:rsidR="000826E1">
              <w:rPr>
                <w:rFonts w:ascii="Tahoma" w:hAnsi="Tahoma" w:cs="Tahoma"/>
                <w:sz w:val="18"/>
                <w:szCs w:val="18"/>
              </w:rPr>
              <w:t>udzielonej gwarancji</w:t>
            </w:r>
          </w:p>
        </w:tc>
        <w:tc>
          <w:tcPr>
            <w:tcW w:w="1334" w:type="dxa"/>
            <w:vAlign w:val="center"/>
          </w:tcPr>
          <w:p w14:paraId="6FF2C757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B039F0" w:rsidRPr="00AE3121" w14:paraId="38B281F0" w14:textId="77777777" w:rsidTr="000826E1">
        <w:trPr>
          <w:trHeight w:val="491"/>
          <w:jc w:val="center"/>
        </w:trPr>
        <w:tc>
          <w:tcPr>
            <w:tcW w:w="760" w:type="dxa"/>
            <w:vAlign w:val="center"/>
          </w:tcPr>
          <w:p w14:paraId="461EE069" w14:textId="65E28954" w:rsidR="00B039F0" w:rsidRPr="00EB2C43" w:rsidRDefault="00B039F0" w:rsidP="00B039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21" w:type="dxa"/>
            <w:vAlign w:val="center"/>
          </w:tcPr>
          <w:p w14:paraId="3EBB586C" w14:textId="62F58D04" w:rsidR="00B039F0" w:rsidRDefault="000826E1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299400DA" w14:textId="7B1E4A0D" w:rsidR="00B039F0" w:rsidRPr="00F60522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</w:t>
            </w:r>
            <w:r w:rsidR="000826E1">
              <w:rPr>
                <w:rFonts w:ascii="Tahoma" w:hAnsi="Tahoma" w:cs="Tahoma"/>
              </w:rPr>
              <w:t>Wodzisławska 158</w:t>
            </w:r>
            <w:r>
              <w:rPr>
                <w:rFonts w:ascii="Tahoma" w:hAnsi="Tahoma" w:cs="Tahoma"/>
              </w:rPr>
              <w:t>, 4</w:t>
            </w:r>
            <w:r w:rsidR="000826E1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-</w:t>
            </w:r>
            <w:r w:rsidR="000826E1">
              <w:rPr>
                <w:rFonts w:ascii="Tahoma" w:hAnsi="Tahoma" w:cs="Tahoma"/>
              </w:rPr>
              <w:t>325</w:t>
            </w:r>
            <w:r>
              <w:rPr>
                <w:rFonts w:ascii="Tahoma" w:hAnsi="Tahoma" w:cs="Tahoma"/>
              </w:rPr>
              <w:t xml:space="preserve"> </w:t>
            </w:r>
            <w:r w:rsidR="000826E1">
              <w:rPr>
                <w:rFonts w:ascii="Tahoma" w:hAnsi="Tahoma" w:cs="Tahoma"/>
              </w:rPr>
              <w:t>Mszana</w:t>
            </w:r>
          </w:p>
        </w:tc>
        <w:tc>
          <w:tcPr>
            <w:tcW w:w="1249" w:type="dxa"/>
            <w:vAlign w:val="center"/>
          </w:tcPr>
          <w:p w14:paraId="2DF16378" w14:textId="7381FD49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681" w:type="dxa"/>
            <w:vAlign w:val="center"/>
          </w:tcPr>
          <w:p w14:paraId="2081B5E2" w14:textId="003A816A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334" w:type="dxa"/>
            <w:vAlign w:val="center"/>
          </w:tcPr>
          <w:p w14:paraId="2B2B56ED" w14:textId="49F8B940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 pkt</w:t>
            </w:r>
          </w:p>
        </w:tc>
      </w:tr>
      <w:bookmarkEnd w:id="2"/>
    </w:tbl>
    <w:p w14:paraId="455780A5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48EF1CBC" w14:textId="220AAF79" w:rsidR="00C43685" w:rsidRDefault="00C43685" w:rsidP="00D3674C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Zamawiający nie odrzucił żadnej oferty </w:t>
      </w:r>
      <w:r w:rsidR="00D3674C">
        <w:rPr>
          <w:rFonts w:ascii="Tahoma" w:hAnsi="Tahoma" w:cs="Tahoma"/>
        </w:rPr>
        <w:t>w tej części</w:t>
      </w:r>
      <w:r w:rsidRPr="00EB2C43">
        <w:rPr>
          <w:rFonts w:ascii="Tahoma" w:hAnsi="Tahoma" w:cs="Tahoma"/>
        </w:rPr>
        <w:t>.</w:t>
      </w:r>
    </w:p>
    <w:p w14:paraId="37C75906" w14:textId="655BD530" w:rsidR="00D3674C" w:rsidRPr="00C43685" w:rsidRDefault="00D3674C" w:rsidP="00D3674C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  <w:r w:rsidR="000826E1">
        <w:rPr>
          <w:rFonts w:ascii="Tahoma" w:hAnsi="Tahoma" w:cs="Tahoma"/>
          <w:b/>
          <w:bCs/>
          <w:u w:val="single"/>
        </w:rPr>
        <w:t>2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</w:p>
    <w:p w14:paraId="75AF0282" w14:textId="77777777" w:rsidR="00D3674C" w:rsidRPr="00EB2C43" w:rsidRDefault="00D3674C" w:rsidP="00D3674C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600326E" w14:textId="477CF32E" w:rsidR="00D3674C" w:rsidRPr="00EB2C43" w:rsidRDefault="000826E1" w:rsidP="00D3674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Web-Profit Maciej </w:t>
      </w:r>
      <w:proofErr w:type="spellStart"/>
      <w:r>
        <w:rPr>
          <w:rFonts w:ascii="Tahoma" w:hAnsi="Tahoma" w:cs="Tahoma"/>
          <w:b/>
          <w:bCs/>
        </w:rPr>
        <w:t>Kuźlik</w:t>
      </w:r>
      <w:proofErr w:type="spellEnd"/>
    </w:p>
    <w:p w14:paraId="609B93E1" w14:textId="760005CF" w:rsidR="00D3674C" w:rsidRPr="00EB2C43" w:rsidRDefault="00D3674C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 w:rsidR="000826E1">
        <w:rPr>
          <w:rFonts w:ascii="Tahoma" w:hAnsi="Tahoma" w:cs="Tahoma"/>
          <w:b/>
          <w:bCs/>
        </w:rPr>
        <w:t>Spokojna 18</w:t>
      </w:r>
      <w:r>
        <w:rPr>
          <w:rFonts w:ascii="Tahoma" w:hAnsi="Tahoma" w:cs="Tahoma"/>
          <w:b/>
          <w:bCs/>
        </w:rPr>
        <w:t>, 41-</w:t>
      </w:r>
      <w:r w:rsidR="000826E1">
        <w:rPr>
          <w:rFonts w:ascii="Tahoma" w:hAnsi="Tahoma" w:cs="Tahoma"/>
          <w:b/>
          <w:bCs/>
        </w:rPr>
        <w:t>940</w:t>
      </w:r>
      <w:r>
        <w:rPr>
          <w:rFonts w:ascii="Tahoma" w:hAnsi="Tahoma" w:cs="Tahoma"/>
          <w:b/>
          <w:bCs/>
        </w:rPr>
        <w:t xml:space="preserve"> </w:t>
      </w:r>
      <w:r w:rsidR="000826E1">
        <w:rPr>
          <w:rFonts w:ascii="Tahoma" w:hAnsi="Tahoma" w:cs="Tahoma"/>
          <w:b/>
          <w:bCs/>
        </w:rPr>
        <w:t>Piekary Śląskie</w:t>
      </w:r>
    </w:p>
    <w:p w14:paraId="4B850A7C" w14:textId="4A765949" w:rsidR="00D3674C" w:rsidRPr="00EB2C43" w:rsidRDefault="00D3674C" w:rsidP="009B7C76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0826E1">
        <w:rPr>
          <w:rFonts w:ascii="Tahoma" w:hAnsi="Tahoma" w:cs="Tahoma"/>
          <w:b/>
          <w:bCs/>
        </w:rPr>
        <w:t>106.522,92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49F01887" w14:textId="77777777" w:rsidR="00D3674C" w:rsidRPr="00EB2C43" w:rsidRDefault="00D3674C" w:rsidP="00666413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1AE9D8F3" w14:textId="77777777" w:rsidR="00D3674C" w:rsidRPr="00EB2C43" w:rsidRDefault="00D3674C" w:rsidP="00D3674C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183496F4" w14:textId="77777777" w:rsidR="00D3674C" w:rsidRPr="00EB2C43" w:rsidRDefault="00D3674C" w:rsidP="00D3674C">
      <w:pPr>
        <w:spacing w:line="276" w:lineRule="auto"/>
        <w:jc w:val="both"/>
        <w:rPr>
          <w:rFonts w:ascii="Tahoma" w:hAnsi="Tahoma" w:cs="Tahoma"/>
        </w:rPr>
      </w:pPr>
    </w:p>
    <w:p w14:paraId="348FDCB8" w14:textId="066297F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lastRenderedPageBreak/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 w:rsidR="000826E1">
        <w:rPr>
          <w:rFonts w:ascii="Tahoma" w:hAnsi="Tahoma" w:cs="Tahoma"/>
        </w:rPr>
        <w:t>termin gwarancji - 4</w:t>
      </w:r>
      <w:r>
        <w:rPr>
          <w:rFonts w:ascii="Tahoma" w:hAnsi="Tahoma" w:cs="Tahoma"/>
        </w:rPr>
        <w:t>0%</w:t>
      </w:r>
      <w:r w:rsidRPr="00EB2C43">
        <w:rPr>
          <w:rFonts w:ascii="Tahoma" w:hAnsi="Tahoma" w:cs="Tahoma"/>
        </w:rPr>
        <w:t>)</w:t>
      </w:r>
    </w:p>
    <w:p w14:paraId="0E133CAA" w14:textId="7777777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4574"/>
        <w:gridCol w:w="1228"/>
        <w:gridCol w:w="1182"/>
        <w:gridCol w:w="1124"/>
      </w:tblGrid>
      <w:tr w:rsidR="000826E1" w:rsidRPr="00A904E7" w14:paraId="33C73881" w14:textId="14CA4B86" w:rsidTr="00C9548E">
        <w:trPr>
          <w:jc w:val="center"/>
        </w:trPr>
        <w:tc>
          <w:tcPr>
            <w:tcW w:w="865" w:type="dxa"/>
            <w:vAlign w:val="center"/>
          </w:tcPr>
          <w:p w14:paraId="5932FE33" w14:textId="77777777" w:rsidR="000826E1" w:rsidRPr="00EB2C43" w:rsidRDefault="000826E1" w:rsidP="0026460F">
            <w:pPr>
              <w:pStyle w:val="Nagwek4"/>
              <w:ind w:left="0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574" w:type="dxa"/>
            <w:vAlign w:val="center"/>
          </w:tcPr>
          <w:p w14:paraId="144EE005" w14:textId="77777777" w:rsidR="000826E1" w:rsidRPr="00EB2C43" w:rsidRDefault="000826E1" w:rsidP="00D32411">
            <w:pPr>
              <w:pStyle w:val="Nagwek4"/>
              <w:ind w:left="-138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28" w:type="dxa"/>
            <w:vAlign w:val="center"/>
          </w:tcPr>
          <w:p w14:paraId="30F4CC1A" w14:textId="77777777" w:rsidR="000826E1" w:rsidRPr="00EB2C43" w:rsidRDefault="000826E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3A46C255" w14:textId="77777777" w:rsidR="000826E1" w:rsidRPr="00EB2C43" w:rsidRDefault="000826E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182" w:type="dxa"/>
            <w:vAlign w:val="center"/>
          </w:tcPr>
          <w:p w14:paraId="7E3AE099" w14:textId="468E5443" w:rsidR="000826E1" w:rsidRPr="00EB2C43" w:rsidRDefault="000826E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punktów w kryterium termin gwarancji</w:t>
            </w:r>
          </w:p>
        </w:tc>
        <w:tc>
          <w:tcPr>
            <w:tcW w:w="1124" w:type="dxa"/>
            <w:vAlign w:val="center"/>
          </w:tcPr>
          <w:p w14:paraId="2FC01E76" w14:textId="699C2FC7" w:rsidR="000826E1" w:rsidRPr="00EB2C43" w:rsidRDefault="000826E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C9548E" w:rsidRPr="00AE3121" w14:paraId="1C408D27" w14:textId="77777777" w:rsidTr="00C9548E">
        <w:trPr>
          <w:trHeight w:val="491"/>
          <w:jc w:val="center"/>
        </w:trPr>
        <w:tc>
          <w:tcPr>
            <w:tcW w:w="865" w:type="dxa"/>
            <w:vAlign w:val="center"/>
          </w:tcPr>
          <w:p w14:paraId="370178A9" w14:textId="38B4DE22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574" w:type="dxa"/>
            <w:vAlign w:val="center"/>
          </w:tcPr>
          <w:p w14:paraId="0DBA92E0" w14:textId="77777777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4E7EC0E3" w14:textId="49A14AA8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158, 44-325 Mszana</w:t>
            </w:r>
          </w:p>
        </w:tc>
        <w:tc>
          <w:tcPr>
            <w:tcW w:w="1228" w:type="dxa"/>
            <w:vAlign w:val="center"/>
          </w:tcPr>
          <w:p w14:paraId="6FBAA7F8" w14:textId="0635ACCD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2" w:type="dxa"/>
            <w:vAlign w:val="center"/>
          </w:tcPr>
          <w:p w14:paraId="66CAB753" w14:textId="5432F31D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4" w:type="dxa"/>
            <w:vAlign w:val="center"/>
          </w:tcPr>
          <w:p w14:paraId="09E7CA17" w14:textId="65CBC7D9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odrzucona</w:t>
            </w:r>
          </w:p>
        </w:tc>
      </w:tr>
      <w:tr w:rsidR="00C9548E" w:rsidRPr="00AE3121" w14:paraId="4482F550" w14:textId="77777777" w:rsidTr="00C9548E">
        <w:trPr>
          <w:trHeight w:val="491"/>
          <w:jc w:val="center"/>
        </w:trPr>
        <w:tc>
          <w:tcPr>
            <w:tcW w:w="865" w:type="dxa"/>
            <w:vAlign w:val="center"/>
          </w:tcPr>
          <w:p w14:paraId="4CE7A703" w14:textId="4BB9DA1C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574" w:type="dxa"/>
            <w:vAlign w:val="center"/>
          </w:tcPr>
          <w:p w14:paraId="33F13E29" w14:textId="77777777" w:rsidR="00C9548E" w:rsidRDefault="00C9548E" w:rsidP="00C9548E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Complex</w:t>
            </w:r>
            <w:proofErr w:type="spellEnd"/>
            <w:r>
              <w:rPr>
                <w:rFonts w:ascii="Tahoma" w:hAnsi="Tahoma" w:cs="Tahoma"/>
              </w:rPr>
              <w:t>, Grzywna Marek, Łapacz Norbert</w:t>
            </w:r>
          </w:p>
          <w:p w14:paraId="6DFF026B" w14:textId="48EA8A81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W. Przyborowskiego 4/1, 25-417 Kielce</w:t>
            </w:r>
          </w:p>
        </w:tc>
        <w:tc>
          <w:tcPr>
            <w:tcW w:w="1228" w:type="dxa"/>
            <w:vAlign w:val="center"/>
          </w:tcPr>
          <w:p w14:paraId="6B0CA506" w14:textId="389E53DE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57,33 pkt</w:t>
            </w:r>
          </w:p>
        </w:tc>
        <w:tc>
          <w:tcPr>
            <w:tcW w:w="1182" w:type="dxa"/>
            <w:vAlign w:val="center"/>
          </w:tcPr>
          <w:p w14:paraId="5F23D595" w14:textId="38E086F1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124" w:type="dxa"/>
            <w:vAlign w:val="center"/>
          </w:tcPr>
          <w:p w14:paraId="7CC59F73" w14:textId="6BB2BB17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97,33 pkt</w:t>
            </w:r>
          </w:p>
        </w:tc>
      </w:tr>
      <w:tr w:rsidR="00C9548E" w:rsidRPr="00AE3121" w14:paraId="6F69C22D" w14:textId="77777777" w:rsidTr="00C9548E">
        <w:trPr>
          <w:trHeight w:val="491"/>
          <w:jc w:val="center"/>
        </w:trPr>
        <w:tc>
          <w:tcPr>
            <w:tcW w:w="865" w:type="dxa"/>
            <w:vAlign w:val="center"/>
          </w:tcPr>
          <w:p w14:paraId="5A21310D" w14:textId="68D04802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574" w:type="dxa"/>
            <w:vAlign w:val="center"/>
          </w:tcPr>
          <w:p w14:paraId="19676A11" w14:textId="77777777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CEZAR Cezary </w:t>
            </w:r>
            <w:proofErr w:type="spellStart"/>
            <w:r>
              <w:rPr>
                <w:rFonts w:ascii="Tahoma" w:hAnsi="Tahoma" w:cs="Tahoma"/>
              </w:rPr>
              <w:t>Machnio</w:t>
            </w:r>
            <w:proofErr w:type="spellEnd"/>
            <w:r>
              <w:rPr>
                <w:rFonts w:ascii="Tahoma" w:hAnsi="Tahoma" w:cs="Tahoma"/>
              </w:rPr>
              <w:t xml:space="preserve"> i Piotr Gębka Sp. z o.o.</w:t>
            </w:r>
          </w:p>
          <w:p w14:paraId="466398F6" w14:textId="2F5CD2E3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Wolności 8 lok.4, 26-600 Radom</w:t>
            </w:r>
          </w:p>
        </w:tc>
        <w:tc>
          <w:tcPr>
            <w:tcW w:w="1228" w:type="dxa"/>
            <w:vAlign w:val="center"/>
          </w:tcPr>
          <w:p w14:paraId="75EFFC04" w14:textId="079476C7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2" w:type="dxa"/>
            <w:vAlign w:val="center"/>
          </w:tcPr>
          <w:p w14:paraId="12A41FD0" w14:textId="659D60B2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4" w:type="dxa"/>
            <w:vAlign w:val="center"/>
          </w:tcPr>
          <w:p w14:paraId="3D6539DE" w14:textId="74F9E16E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odrzucona</w:t>
            </w:r>
          </w:p>
        </w:tc>
      </w:tr>
      <w:tr w:rsidR="00C9548E" w:rsidRPr="00AE3121" w14:paraId="13EEF4DE" w14:textId="77777777" w:rsidTr="00C9548E">
        <w:trPr>
          <w:trHeight w:val="491"/>
          <w:jc w:val="center"/>
        </w:trPr>
        <w:tc>
          <w:tcPr>
            <w:tcW w:w="865" w:type="dxa"/>
            <w:vAlign w:val="center"/>
          </w:tcPr>
          <w:p w14:paraId="6DA14514" w14:textId="5134A99C" w:rsidR="00C9548E" w:rsidRDefault="00C9548E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574" w:type="dxa"/>
            <w:vAlign w:val="center"/>
          </w:tcPr>
          <w:p w14:paraId="6C5BB204" w14:textId="77777777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Web-Profit Maciej </w:t>
            </w:r>
            <w:proofErr w:type="spellStart"/>
            <w:r>
              <w:rPr>
                <w:rFonts w:ascii="Tahoma" w:hAnsi="Tahoma" w:cs="Tahoma"/>
              </w:rPr>
              <w:t>Kuźlik</w:t>
            </w:r>
            <w:proofErr w:type="spellEnd"/>
          </w:p>
          <w:p w14:paraId="5EE3F56B" w14:textId="14C93652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Spokojna 18, 41-940 Piekary Śląskie</w:t>
            </w:r>
          </w:p>
        </w:tc>
        <w:tc>
          <w:tcPr>
            <w:tcW w:w="1228" w:type="dxa"/>
            <w:vAlign w:val="center"/>
          </w:tcPr>
          <w:p w14:paraId="6A4AEC1A" w14:textId="5686C991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182" w:type="dxa"/>
            <w:vAlign w:val="center"/>
          </w:tcPr>
          <w:p w14:paraId="5750804E" w14:textId="2108DD07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124" w:type="dxa"/>
            <w:vAlign w:val="center"/>
          </w:tcPr>
          <w:p w14:paraId="46570887" w14:textId="26BAA794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 pkt</w:t>
            </w:r>
          </w:p>
        </w:tc>
      </w:tr>
    </w:tbl>
    <w:p w14:paraId="773DB5FE" w14:textId="7777777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</w:p>
    <w:p w14:paraId="316246A8" w14:textId="1E0E7496" w:rsidR="009B7C76" w:rsidRDefault="00C9548E" w:rsidP="00D32411">
      <w:pPr>
        <w:spacing w:after="120" w:line="276" w:lineRule="auto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Oferta nr 1 firmy PIKSELOMANIA Sp. z o.o. </w:t>
      </w:r>
      <w:r w:rsidR="009B7C76">
        <w:rPr>
          <w:rFonts w:ascii="Tahoma" w:hAnsi="Tahoma" w:cs="Tahoma"/>
          <w:bCs/>
          <w:color w:val="000000"/>
        </w:rPr>
        <w:t xml:space="preserve">została odrzucona z postępowania </w:t>
      </w:r>
      <w:r>
        <w:rPr>
          <w:rFonts w:ascii="Tahoma" w:hAnsi="Tahoma" w:cs="Tahoma"/>
          <w:bCs/>
          <w:color w:val="000000"/>
        </w:rPr>
        <w:t xml:space="preserve">na podstawie art. 226 ust. 1 pkt </w:t>
      </w:r>
      <w:r w:rsidR="009B7C76">
        <w:rPr>
          <w:rFonts w:ascii="Tahoma" w:hAnsi="Tahoma" w:cs="Tahoma"/>
          <w:bCs/>
          <w:color w:val="000000"/>
        </w:rPr>
        <w:t>5</w:t>
      </w:r>
      <w:r>
        <w:rPr>
          <w:rFonts w:ascii="Tahoma" w:hAnsi="Tahoma" w:cs="Tahoma"/>
          <w:bCs/>
          <w:color w:val="000000"/>
        </w:rPr>
        <w:t xml:space="preserve"> ustawy </w:t>
      </w:r>
      <w:proofErr w:type="spellStart"/>
      <w:r>
        <w:rPr>
          <w:rFonts w:ascii="Tahoma" w:hAnsi="Tahoma" w:cs="Tahoma"/>
          <w:bCs/>
          <w:color w:val="000000"/>
        </w:rPr>
        <w:t>Pzp</w:t>
      </w:r>
      <w:proofErr w:type="spellEnd"/>
      <w:r>
        <w:rPr>
          <w:rFonts w:ascii="Tahoma" w:hAnsi="Tahoma" w:cs="Tahoma"/>
          <w:bCs/>
          <w:color w:val="000000"/>
        </w:rPr>
        <w:t>, ponieważ treść złożonej oferty jest niezgodna z warunkami niniejszego zamówienia.</w:t>
      </w:r>
    </w:p>
    <w:p w14:paraId="7D1D38AC" w14:textId="570A1C42" w:rsidR="009B7C76" w:rsidRDefault="009B7C76" w:rsidP="009B7C76">
      <w:pPr>
        <w:spacing w:after="120" w:line="276" w:lineRule="auto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Oferta nr 3 firmy CEZAR Cezary </w:t>
      </w:r>
      <w:proofErr w:type="spellStart"/>
      <w:r>
        <w:rPr>
          <w:rFonts w:ascii="Tahoma" w:hAnsi="Tahoma" w:cs="Tahoma"/>
          <w:bCs/>
          <w:color w:val="000000"/>
        </w:rPr>
        <w:t>Machnio</w:t>
      </w:r>
      <w:proofErr w:type="spellEnd"/>
      <w:r>
        <w:rPr>
          <w:rFonts w:ascii="Tahoma" w:hAnsi="Tahoma" w:cs="Tahoma"/>
          <w:bCs/>
          <w:color w:val="000000"/>
        </w:rPr>
        <w:t xml:space="preserve"> i Piotr Gębka Sp. z o.o. została odrzucona z postępowania na podstawie art. 226 ust. 1 pkt 2 </w:t>
      </w:r>
      <w:proofErr w:type="spellStart"/>
      <w:r>
        <w:rPr>
          <w:rFonts w:ascii="Tahoma" w:hAnsi="Tahoma" w:cs="Tahoma"/>
          <w:bCs/>
          <w:color w:val="000000"/>
        </w:rPr>
        <w:t>ppkt</w:t>
      </w:r>
      <w:proofErr w:type="spellEnd"/>
      <w:r>
        <w:rPr>
          <w:rFonts w:ascii="Tahoma" w:hAnsi="Tahoma" w:cs="Tahoma"/>
          <w:bCs/>
          <w:color w:val="000000"/>
        </w:rPr>
        <w:t xml:space="preserve"> c) ustawy </w:t>
      </w:r>
      <w:proofErr w:type="spellStart"/>
      <w:r>
        <w:rPr>
          <w:rFonts w:ascii="Tahoma" w:hAnsi="Tahoma" w:cs="Tahoma"/>
          <w:bCs/>
          <w:color w:val="000000"/>
        </w:rPr>
        <w:t>Pzp</w:t>
      </w:r>
      <w:proofErr w:type="spellEnd"/>
      <w:r>
        <w:rPr>
          <w:rFonts w:ascii="Tahoma" w:hAnsi="Tahoma" w:cs="Tahoma"/>
          <w:bCs/>
          <w:color w:val="000000"/>
        </w:rPr>
        <w:t>, ponieważ Wykonawca nie złożył na wezwanie przedmiotowych środków dowodowych.</w:t>
      </w:r>
    </w:p>
    <w:p w14:paraId="27EFB7F5" w14:textId="68B085CE" w:rsidR="00D32411" w:rsidRPr="00C43685" w:rsidRDefault="00D32411" w:rsidP="00D32411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  <w:r w:rsidR="009B7C76">
        <w:rPr>
          <w:rFonts w:ascii="Tahoma" w:hAnsi="Tahoma" w:cs="Tahoma"/>
          <w:b/>
          <w:bCs/>
          <w:u w:val="single"/>
        </w:rPr>
        <w:t>3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</w:p>
    <w:p w14:paraId="32710626" w14:textId="77777777" w:rsidR="00D32411" w:rsidRPr="00EB2C43" w:rsidRDefault="00D32411" w:rsidP="00D32411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71D345D9" w14:textId="77777777" w:rsidR="009B7C76" w:rsidRPr="00EB2C43" w:rsidRDefault="009B7C76" w:rsidP="009B7C7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PIKSELOMANIA Sp. z o.o.</w:t>
      </w:r>
    </w:p>
    <w:p w14:paraId="512B7B95" w14:textId="77777777" w:rsidR="009B7C76" w:rsidRPr="00EB2C43" w:rsidRDefault="009B7C76" w:rsidP="009B7C76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>
        <w:rPr>
          <w:rFonts w:ascii="Tahoma" w:hAnsi="Tahoma" w:cs="Tahoma"/>
          <w:b/>
          <w:bCs/>
        </w:rPr>
        <w:t>Wodzisławska 158, 44-325 Mszana</w:t>
      </w:r>
    </w:p>
    <w:p w14:paraId="0C03676A" w14:textId="6FB7FE37" w:rsidR="00D32411" w:rsidRPr="00EB2C43" w:rsidRDefault="00D32411" w:rsidP="00D32411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9B7C76">
        <w:rPr>
          <w:rFonts w:ascii="Tahoma" w:hAnsi="Tahoma" w:cs="Tahoma"/>
          <w:b/>
          <w:bCs/>
        </w:rPr>
        <w:t>2.519,04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79A2F1FF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7B2AAF15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2F8BA4C0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</w:rPr>
      </w:pPr>
    </w:p>
    <w:p w14:paraId="1B3C37CA" w14:textId="7578D100" w:rsidR="00D32411" w:rsidRDefault="00D32411" w:rsidP="00D32411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 w:rsidR="009B7C76"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4</w:t>
      </w:r>
      <w:r w:rsidRPr="00EB2C43">
        <w:rPr>
          <w:rFonts w:ascii="Tahoma" w:hAnsi="Tahoma" w:cs="Tahoma"/>
        </w:rPr>
        <w:t>0%)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4505"/>
        <w:gridCol w:w="1294"/>
        <w:gridCol w:w="1252"/>
        <w:gridCol w:w="1118"/>
      </w:tblGrid>
      <w:tr w:rsidR="00D32411" w:rsidRPr="00A904E7" w14:paraId="059E6248" w14:textId="77777777" w:rsidTr="0036078C">
        <w:trPr>
          <w:jc w:val="center"/>
        </w:trPr>
        <w:tc>
          <w:tcPr>
            <w:tcW w:w="927" w:type="dxa"/>
            <w:vAlign w:val="center"/>
          </w:tcPr>
          <w:p w14:paraId="3A3FB34F" w14:textId="7BFF20C9" w:rsidR="00D32411" w:rsidRPr="00EB2C43" w:rsidRDefault="00D32411" w:rsidP="0026460F">
            <w:pPr>
              <w:pStyle w:val="Nagwek4"/>
              <w:ind w:left="0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505" w:type="dxa"/>
            <w:vAlign w:val="center"/>
          </w:tcPr>
          <w:p w14:paraId="38CEC0FB" w14:textId="77777777" w:rsidR="00D32411" w:rsidRPr="00EB2C43" w:rsidRDefault="00D32411" w:rsidP="00D32411">
            <w:pPr>
              <w:pStyle w:val="Nagwek4"/>
              <w:ind w:left="-116" w:firstLine="116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94" w:type="dxa"/>
            <w:vAlign w:val="center"/>
          </w:tcPr>
          <w:p w14:paraId="6ECE2A82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7641A872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252" w:type="dxa"/>
            <w:vAlign w:val="center"/>
          </w:tcPr>
          <w:p w14:paraId="4FE81AEB" w14:textId="412457BD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>
              <w:rPr>
                <w:rFonts w:ascii="Tahoma" w:hAnsi="Tahoma" w:cs="Tahoma"/>
                <w:sz w:val="18"/>
                <w:szCs w:val="18"/>
              </w:rPr>
              <w:t>usługa wsparcia technicznego</w:t>
            </w:r>
          </w:p>
        </w:tc>
        <w:tc>
          <w:tcPr>
            <w:tcW w:w="1118" w:type="dxa"/>
            <w:vAlign w:val="center"/>
          </w:tcPr>
          <w:p w14:paraId="1DEF6FBD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D32411" w:rsidRPr="00AE3121" w14:paraId="6846DEC5" w14:textId="77777777" w:rsidTr="0036078C">
        <w:trPr>
          <w:trHeight w:val="491"/>
          <w:jc w:val="center"/>
        </w:trPr>
        <w:tc>
          <w:tcPr>
            <w:tcW w:w="927" w:type="dxa"/>
            <w:vAlign w:val="center"/>
          </w:tcPr>
          <w:p w14:paraId="282D159C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505" w:type="dxa"/>
            <w:vAlign w:val="center"/>
          </w:tcPr>
          <w:p w14:paraId="3CAB66B1" w14:textId="77777777" w:rsidR="0036078C" w:rsidRDefault="0036078C" w:rsidP="003607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561F8A05" w14:textId="168F587D" w:rsidR="00D32411" w:rsidRPr="00F60522" w:rsidRDefault="0036078C" w:rsidP="003607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158, 44-325 Mszana</w:t>
            </w:r>
          </w:p>
        </w:tc>
        <w:tc>
          <w:tcPr>
            <w:tcW w:w="1294" w:type="dxa"/>
            <w:vAlign w:val="center"/>
          </w:tcPr>
          <w:p w14:paraId="12FECC4B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252" w:type="dxa"/>
            <w:vAlign w:val="center"/>
          </w:tcPr>
          <w:p w14:paraId="53F010FE" w14:textId="72C9C1FF" w:rsidR="00D32411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118" w:type="dxa"/>
            <w:vAlign w:val="center"/>
          </w:tcPr>
          <w:p w14:paraId="1F67B2E6" w14:textId="77777777" w:rsidR="00D32411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 pkt</w:t>
            </w:r>
          </w:p>
        </w:tc>
      </w:tr>
    </w:tbl>
    <w:p w14:paraId="01DD14C5" w14:textId="77777777" w:rsidR="00D32411" w:rsidRDefault="00D32411" w:rsidP="00D32411">
      <w:pPr>
        <w:spacing w:line="276" w:lineRule="auto"/>
        <w:jc w:val="both"/>
        <w:rPr>
          <w:rFonts w:ascii="Tahoma" w:hAnsi="Tahoma" w:cs="Tahoma"/>
        </w:rPr>
      </w:pPr>
    </w:p>
    <w:p w14:paraId="0EFA6A29" w14:textId="336833EF" w:rsidR="00D3674C" w:rsidRDefault="00D32411" w:rsidP="00D1413B">
      <w:pPr>
        <w:spacing w:after="36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Zamawiający nie odrzucił żadnej oferty </w:t>
      </w:r>
      <w:r>
        <w:rPr>
          <w:rFonts w:ascii="Tahoma" w:hAnsi="Tahoma" w:cs="Tahoma"/>
        </w:rPr>
        <w:t>w tej części</w:t>
      </w:r>
      <w:r w:rsidRPr="00EB2C43">
        <w:rPr>
          <w:rFonts w:ascii="Tahoma" w:hAnsi="Tahoma" w:cs="Tahoma"/>
        </w:rPr>
        <w:t>.</w:t>
      </w:r>
    </w:p>
    <w:p w14:paraId="0C47DB47" w14:textId="77777777" w:rsidR="00560ED7" w:rsidRPr="000266F0" w:rsidRDefault="00560ED7" w:rsidP="00560ED7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3BB3F3C2" w14:textId="77777777" w:rsidR="00560ED7" w:rsidRDefault="00560ED7" w:rsidP="00560ED7">
      <w:pPr>
        <w:tabs>
          <w:tab w:val="left" w:pos="4395"/>
          <w:tab w:val="left" w:pos="4536"/>
        </w:tabs>
        <w:spacing w:after="240" w:line="276" w:lineRule="auto"/>
        <w:ind w:firstLine="3686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 xml:space="preserve">Mirosław Szymanek </w:t>
      </w:r>
    </w:p>
    <w:p w14:paraId="3F9D3004" w14:textId="77777777" w:rsidR="00560ED7" w:rsidRDefault="00560ED7" w:rsidP="00D1413B">
      <w:pPr>
        <w:spacing w:after="360" w:line="276" w:lineRule="auto"/>
        <w:jc w:val="both"/>
        <w:rPr>
          <w:rFonts w:ascii="Tahoma" w:hAnsi="Tahoma" w:cs="Tahoma"/>
        </w:rPr>
      </w:pPr>
    </w:p>
    <w:sectPr w:rsidR="00560ED7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95E49" w14:textId="77777777" w:rsidR="00917831" w:rsidRDefault="00917831" w:rsidP="00DA5839">
      <w:r>
        <w:separator/>
      </w:r>
    </w:p>
  </w:endnote>
  <w:endnote w:type="continuationSeparator" w:id="0">
    <w:p w14:paraId="7E2A200B" w14:textId="77777777" w:rsidR="00917831" w:rsidRDefault="0091783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17DB" w14:textId="77777777" w:rsidR="00917831" w:rsidRDefault="00917831" w:rsidP="00DA5839">
      <w:r>
        <w:separator/>
      </w:r>
    </w:p>
  </w:footnote>
  <w:footnote w:type="continuationSeparator" w:id="0">
    <w:p w14:paraId="1674E866" w14:textId="77777777" w:rsidR="00917831" w:rsidRDefault="0091783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8A17C67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BF184C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4CB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6E1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76F4E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62AF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078C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0ED7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6413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2C3C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2F84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17831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1C29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C76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6D6A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4084"/>
    <w:rsid w:val="00A4483C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DC0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9F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184C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85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48E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13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2411"/>
    <w:rsid w:val="00D33CDB"/>
    <w:rsid w:val="00D33E0B"/>
    <w:rsid w:val="00D35D42"/>
    <w:rsid w:val="00D361BC"/>
    <w:rsid w:val="00D3674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705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34AC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5D8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B8D"/>
    <w:rsid w:val="00FD4247"/>
    <w:rsid w:val="00FD62B8"/>
    <w:rsid w:val="00FD6B48"/>
    <w:rsid w:val="00FD6FD4"/>
    <w:rsid w:val="00FD7194"/>
    <w:rsid w:val="00FD7B14"/>
    <w:rsid w:val="00FE0029"/>
    <w:rsid w:val="00FE0982"/>
    <w:rsid w:val="00FE1D0A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4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2903"/>
    <w:rsid w:val="0002515B"/>
    <w:rsid w:val="000A0BEF"/>
    <w:rsid w:val="000D7928"/>
    <w:rsid w:val="000F0B03"/>
    <w:rsid w:val="000F1D0C"/>
    <w:rsid w:val="00102000"/>
    <w:rsid w:val="00166AF0"/>
    <w:rsid w:val="001B213C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617C6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A11A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2022-08-31T08:40:00Z</dcterms:modified>
</cp:coreProperties>
</file>